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4AD73" w14:textId="77777777" w:rsidR="00915337" w:rsidRPr="00255C00" w:rsidRDefault="006D3275" w:rsidP="00255C00">
      <w:pPr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  <w:b/>
        </w:rPr>
        <w:t>Prilog 4</w:t>
      </w:r>
      <w:r w:rsidR="00106AA1" w:rsidRPr="00255C00">
        <w:rPr>
          <w:rFonts w:ascii="Times New Roman" w:hAnsi="Times New Roman" w:cs="Times New Roman"/>
        </w:rPr>
        <w:t xml:space="preserve"> - Izjava </w:t>
      </w:r>
      <w:r w:rsidR="000906EA" w:rsidRPr="00255C00">
        <w:rPr>
          <w:rFonts w:ascii="Times New Roman" w:hAnsi="Times New Roman" w:cs="Times New Roman"/>
        </w:rPr>
        <w:t xml:space="preserve">gospodarskog subjekta </w:t>
      </w:r>
    </w:p>
    <w:p w14:paraId="4C4F05D8" w14:textId="4F7F6EBD" w:rsidR="00106AA1" w:rsidRPr="001867EB" w:rsidRDefault="00106AA1" w:rsidP="00E35DF1">
      <w:pPr>
        <w:jc w:val="both"/>
        <w:rPr>
          <w:rFonts w:ascii="Times New Roman" w:hAnsi="Times New Roman" w:cs="Times New Roman"/>
          <w:b/>
          <w:bCs/>
          <w:i/>
        </w:rPr>
      </w:pPr>
      <w:r w:rsidRPr="00255C00">
        <w:rPr>
          <w:rFonts w:ascii="Times New Roman" w:hAnsi="Times New Roman" w:cs="Times New Roman"/>
        </w:rPr>
        <w:t xml:space="preserve">Temeljem postupka jednostavne  nabave za </w:t>
      </w:r>
      <w:r w:rsidR="002B2DA5" w:rsidRPr="00255C00">
        <w:rPr>
          <w:rFonts w:ascii="Times New Roman" w:hAnsi="Times New Roman" w:cs="Times New Roman"/>
        </w:rPr>
        <w:t xml:space="preserve"> predmet nabave</w:t>
      </w:r>
      <w:r w:rsidR="00FA6973">
        <w:rPr>
          <w:rFonts w:ascii="Times New Roman" w:hAnsi="Times New Roman" w:cs="Times New Roman"/>
        </w:rPr>
        <w:t xml:space="preserve"> </w:t>
      </w:r>
      <w:bookmarkStart w:id="0" w:name="_Hlk157428733"/>
      <w:r w:rsidR="001867EB" w:rsidRPr="001867EB">
        <w:rPr>
          <w:rFonts w:ascii="Times New Roman" w:hAnsi="Times New Roman" w:cs="Times New Roman"/>
          <w:b/>
          <w:bCs/>
          <w:i/>
        </w:rPr>
        <w:t>Izrada projekta interpretacije u svrhu rekonstrukcije, uređenja i prenamjene postojeće zgrade "Bosanskog magazina" u restoran studentske prehrane i interpretacijski centar</w:t>
      </w:r>
      <w:bookmarkEnd w:id="0"/>
      <w:r w:rsidR="00E35DF1">
        <w:rPr>
          <w:rFonts w:ascii="Times New Roman" w:hAnsi="Times New Roman" w:cs="Times New Roman"/>
          <w:b/>
        </w:rPr>
        <w:t xml:space="preserve">, </w:t>
      </w:r>
      <w:proofErr w:type="spellStart"/>
      <w:r w:rsidR="00FA6973">
        <w:rPr>
          <w:rFonts w:ascii="Times New Roman" w:hAnsi="Times New Roman" w:cs="Times New Roman"/>
        </w:rPr>
        <w:t>ev.broj</w:t>
      </w:r>
      <w:proofErr w:type="spellEnd"/>
      <w:r w:rsidR="00FA6973">
        <w:rPr>
          <w:rFonts w:ascii="Times New Roman" w:hAnsi="Times New Roman" w:cs="Times New Roman"/>
        </w:rPr>
        <w:t xml:space="preserve"> </w:t>
      </w:r>
      <w:r w:rsidR="00041BF0">
        <w:rPr>
          <w:rFonts w:ascii="Times New Roman" w:hAnsi="Times New Roman" w:cs="Times New Roman"/>
        </w:rPr>
        <w:t>1</w:t>
      </w:r>
      <w:r w:rsidR="00FA6973">
        <w:rPr>
          <w:rFonts w:ascii="Times New Roman" w:hAnsi="Times New Roman" w:cs="Times New Roman"/>
        </w:rPr>
        <w:t>/</w:t>
      </w:r>
      <w:r w:rsidR="00255C00" w:rsidRPr="00255C00">
        <w:rPr>
          <w:rFonts w:ascii="Times New Roman" w:hAnsi="Times New Roman" w:cs="Times New Roman"/>
        </w:rPr>
        <w:t>EV-B_202</w:t>
      </w:r>
      <w:r w:rsidR="001867EB">
        <w:rPr>
          <w:rFonts w:ascii="Times New Roman" w:hAnsi="Times New Roman" w:cs="Times New Roman"/>
        </w:rPr>
        <w:t>4</w:t>
      </w:r>
      <w:r w:rsidR="00255C00" w:rsidRPr="001867EB">
        <w:rPr>
          <w:rFonts w:ascii="Times New Roman" w:hAnsi="Times New Roman" w:cs="Times New Roman"/>
          <w:bCs/>
        </w:rPr>
        <w:t>;</w:t>
      </w:r>
      <w:r w:rsidR="00255C00" w:rsidRPr="00255C00">
        <w:rPr>
          <w:rFonts w:ascii="Times New Roman" w:hAnsi="Times New Roman" w:cs="Times New Roman"/>
          <w:b/>
        </w:rPr>
        <w:t xml:space="preserve"> </w:t>
      </w:r>
      <w:r w:rsidRPr="00255C00">
        <w:rPr>
          <w:rFonts w:ascii="Times New Roman" w:hAnsi="Times New Roman" w:cs="Times New Roman"/>
        </w:rPr>
        <w:t xml:space="preserve">kao ovlaštena osoba za zastupanje gospodarskog subjekta dajem sljedeću: </w:t>
      </w:r>
    </w:p>
    <w:p w14:paraId="0EA00D0F" w14:textId="77777777" w:rsidR="00106AA1" w:rsidRPr="00255C00" w:rsidRDefault="00106AA1" w:rsidP="00255C00">
      <w:pPr>
        <w:jc w:val="center"/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 xml:space="preserve">I Z J A V U  </w:t>
      </w:r>
    </w:p>
    <w:p w14:paraId="2D21A6E8" w14:textId="77777777" w:rsidR="00106AA1" w:rsidRPr="00255C00" w:rsidRDefault="00106AA1" w:rsidP="00255C00">
      <w:pPr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 xml:space="preserve">kojom ja _______________________________ iz _________________________________________ </w:t>
      </w:r>
    </w:p>
    <w:p w14:paraId="7F0CDD6E" w14:textId="77777777" w:rsidR="00106AA1" w:rsidRPr="00255C00" w:rsidRDefault="00106AA1" w:rsidP="00255C00">
      <w:pPr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 xml:space="preserve">                                   (ime i prezime)                                      (adresa stanovanja)</w:t>
      </w:r>
    </w:p>
    <w:p w14:paraId="2B97CC48" w14:textId="77777777" w:rsidR="00106AA1" w:rsidRPr="00255C00" w:rsidRDefault="00106AA1" w:rsidP="00255C00">
      <w:pPr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 xml:space="preserve">broj identifikacijskog dokumenta __________________ izdanog od____________________, kao osoba </w:t>
      </w:r>
      <w:r w:rsidR="00280D29" w:rsidRPr="00255C00">
        <w:rPr>
          <w:rFonts w:ascii="Times New Roman" w:hAnsi="Times New Roman" w:cs="Times New Roman"/>
        </w:rPr>
        <w:t>ovlaštena za zastupanje :</w:t>
      </w:r>
      <w:r w:rsidRPr="00255C00">
        <w:rPr>
          <w:rFonts w:ascii="Times New Roman" w:hAnsi="Times New Roman" w:cs="Times New Roman"/>
        </w:rPr>
        <w:t xml:space="preserve"> __________________________________________________________________________________                                      </w:t>
      </w:r>
    </w:p>
    <w:p w14:paraId="7984C1CA" w14:textId="77777777" w:rsidR="00106AA1" w:rsidRPr="00255C00" w:rsidRDefault="00106AA1" w:rsidP="00255C00">
      <w:pPr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 xml:space="preserve">                                (naziv i sjedište gospodarskog subjekta, OIB) </w:t>
      </w:r>
    </w:p>
    <w:p w14:paraId="750B6834" w14:textId="77777777" w:rsidR="00106AA1" w:rsidRPr="00255C00" w:rsidRDefault="00106AA1" w:rsidP="00255C00">
      <w:pPr>
        <w:jc w:val="both"/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 xml:space="preserve">Izjavljujem da </w:t>
      </w:r>
      <w:r w:rsidR="00E32F08" w:rsidRPr="00255C00">
        <w:rPr>
          <w:rFonts w:ascii="Times New Roman" w:hAnsi="Times New Roman" w:cs="Times New Roman"/>
        </w:rPr>
        <w:t xml:space="preserve">je </w:t>
      </w:r>
      <w:r w:rsidRPr="00255C00">
        <w:rPr>
          <w:rFonts w:ascii="Times New Roman" w:hAnsi="Times New Roman" w:cs="Times New Roman"/>
        </w:rPr>
        <w:t xml:space="preserve">gore navedeni gospodarski subjekt </w:t>
      </w:r>
      <w:r w:rsidR="00E32F08" w:rsidRPr="00255C00">
        <w:rPr>
          <w:rFonts w:ascii="Times New Roman" w:hAnsi="Times New Roman" w:cs="Times New Roman"/>
        </w:rPr>
        <w:t>:</w:t>
      </w:r>
    </w:p>
    <w:p w14:paraId="51A97C9D" w14:textId="77777777" w:rsidR="00E32F08" w:rsidRPr="00255C00" w:rsidRDefault="00E32F08" w:rsidP="0070175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>Ispunio obveze plaćanja dospjelih poreznih obveza i obveza za mirovinsko i zdravstveno osiguranje</w:t>
      </w:r>
      <w:r w:rsidR="000C59DF" w:rsidRPr="00255C00">
        <w:rPr>
          <w:rFonts w:ascii="Times New Roman" w:hAnsi="Times New Roman" w:cs="Times New Roman"/>
        </w:rPr>
        <w:t xml:space="preserve"> </w:t>
      </w:r>
    </w:p>
    <w:p w14:paraId="6E1E7843" w14:textId="77777777" w:rsidR="00E32F08" w:rsidRPr="00255C00" w:rsidRDefault="00E32F08" w:rsidP="0070175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 xml:space="preserve">Upisan u sudski, obrtni, strukovni ili drugi odgovarajući registar ( </w:t>
      </w:r>
      <w:r w:rsidRPr="00255C00">
        <w:rPr>
          <w:rFonts w:ascii="Times New Roman" w:hAnsi="Times New Roman" w:cs="Times New Roman"/>
          <w:i/>
        </w:rPr>
        <w:t>navesti naziv registra</w:t>
      </w:r>
      <w:r w:rsidR="0070175D">
        <w:rPr>
          <w:rFonts w:ascii="Times New Roman" w:hAnsi="Times New Roman" w:cs="Times New Roman"/>
          <w:i/>
        </w:rPr>
        <w:t>,</w:t>
      </w:r>
      <w:r w:rsidRPr="00255C00">
        <w:rPr>
          <w:rFonts w:ascii="Times New Roman" w:hAnsi="Times New Roman" w:cs="Times New Roman"/>
          <w:i/>
        </w:rPr>
        <w:t xml:space="preserve"> broj i datum upisa u r</w:t>
      </w:r>
      <w:r w:rsidR="00EA3067" w:rsidRPr="00255C00">
        <w:rPr>
          <w:rFonts w:ascii="Times New Roman" w:hAnsi="Times New Roman" w:cs="Times New Roman"/>
          <w:i/>
        </w:rPr>
        <w:t>e</w:t>
      </w:r>
      <w:r w:rsidRPr="00255C00">
        <w:rPr>
          <w:rFonts w:ascii="Times New Roman" w:hAnsi="Times New Roman" w:cs="Times New Roman"/>
          <w:i/>
        </w:rPr>
        <w:t>gistar</w:t>
      </w:r>
      <w:r w:rsidRPr="00255C00">
        <w:rPr>
          <w:rFonts w:ascii="Times New Roman" w:hAnsi="Times New Roman" w:cs="Times New Roman"/>
        </w:rPr>
        <w:t>)</w:t>
      </w:r>
      <w:r w:rsidR="000C59DF" w:rsidRPr="00255C00">
        <w:rPr>
          <w:rFonts w:ascii="Times New Roman" w:hAnsi="Times New Roman" w:cs="Times New Roman"/>
        </w:rPr>
        <w:t xml:space="preserve"> </w:t>
      </w:r>
      <w:r w:rsidR="0070175D">
        <w:rPr>
          <w:rFonts w:ascii="Times New Roman" w:hAnsi="Times New Roman" w:cs="Times New Roman"/>
        </w:rPr>
        <w:t>___________________________________________________________________</w:t>
      </w:r>
    </w:p>
    <w:p w14:paraId="1D060572" w14:textId="21497381" w:rsidR="00095615" w:rsidRPr="00FA6973" w:rsidRDefault="00095615" w:rsidP="00FA6973">
      <w:pPr>
        <w:jc w:val="both"/>
        <w:rPr>
          <w:rFonts w:ascii="Times New Roman" w:hAnsi="Times New Roman" w:cs="Times New Roman"/>
        </w:rPr>
      </w:pPr>
      <w:r w:rsidRPr="00FA6973">
        <w:rPr>
          <w:rFonts w:ascii="Times New Roman" w:hAnsi="Times New Roman" w:cs="Times New Roman"/>
        </w:rPr>
        <w:t xml:space="preserve">NAPOMENA: Ova Izjava služi kao preliminarni dokaz. Davatelj ove Izjave </w:t>
      </w:r>
      <w:r w:rsidR="00FD75BD">
        <w:rPr>
          <w:rFonts w:ascii="Times New Roman" w:hAnsi="Times New Roman" w:cs="Times New Roman"/>
        </w:rPr>
        <w:t>može</w:t>
      </w:r>
      <w:r w:rsidRPr="00FA6973">
        <w:rPr>
          <w:rFonts w:ascii="Times New Roman" w:hAnsi="Times New Roman" w:cs="Times New Roman"/>
        </w:rPr>
        <w:t xml:space="preserve"> provjeriti sve okolnosti i činjenice koje ovom Izjavom potvrđuje. </w:t>
      </w:r>
    </w:p>
    <w:p w14:paraId="0B0B9AA5" w14:textId="77777777" w:rsidR="009A7BF5" w:rsidRDefault="00095615" w:rsidP="00095615">
      <w:pPr>
        <w:jc w:val="both"/>
        <w:rPr>
          <w:rFonts w:ascii="Times New Roman" w:hAnsi="Times New Roman" w:cs="Times New Roman"/>
        </w:rPr>
      </w:pPr>
      <w:r w:rsidRPr="00095615">
        <w:rPr>
          <w:rFonts w:ascii="Times New Roman" w:hAnsi="Times New Roman" w:cs="Times New Roman"/>
        </w:rPr>
        <w:t xml:space="preserve">Naručitelj može, ukoliko ocijeni potrebnim, od uspješnog Ponuditelja zatražiti dokaze po svim točkama ove Izjave koje izdaju nadležna javno pravna tijela. </w:t>
      </w:r>
    </w:p>
    <w:p w14:paraId="57385035" w14:textId="77777777" w:rsidR="00106AA1" w:rsidRPr="00255C00" w:rsidRDefault="00106AA1" w:rsidP="00095615">
      <w:pPr>
        <w:jc w:val="both"/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>(ime, prezime osobe koja ima ovlasti zastupanja prema sudskom ili odgovarajućem registru/statutu društva)</w:t>
      </w:r>
    </w:p>
    <w:p w14:paraId="2669D7CC" w14:textId="77777777" w:rsidR="00106AA1" w:rsidRPr="00255C00" w:rsidRDefault="00106AA1" w:rsidP="00255C00">
      <w:pPr>
        <w:jc w:val="both"/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 xml:space="preserve"> ______________________________________________ </w:t>
      </w:r>
    </w:p>
    <w:p w14:paraId="45887F15" w14:textId="77777777" w:rsidR="00280D29" w:rsidRPr="00255C00" w:rsidRDefault="00106AA1" w:rsidP="00255C00">
      <w:pPr>
        <w:jc w:val="both"/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>(potpis osobe koja ima ovlasti zastupanja prema sudskom ili odgovara</w:t>
      </w:r>
      <w:r w:rsidR="008241F4" w:rsidRPr="00255C00">
        <w:rPr>
          <w:rFonts w:ascii="Times New Roman" w:hAnsi="Times New Roman" w:cs="Times New Roman"/>
        </w:rPr>
        <w:t>jućem registru/statutu društva)</w:t>
      </w:r>
    </w:p>
    <w:p w14:paraId="20801788" w14:textId="77777777" w:rsidR="000C59DF" w:rsidRPr="00255C00" w:rsidRDefault="000C59DF" w:rsidP="00255C00">
      <w:pPr>
        <w:rPr>
          <w:rFonts w:ascii="Times New Roman" w:hAnsi="Times New Roman" w:cs="Times New Roman"/>
        </w:rPr>
      </w:pPr>
    </w:p>
    <w:p w14:paraId="6D137A25" w14:textId="63EEA6B4" w:rsidR="00106AA1" w:rsidRPr="00255C00" w:rsidRDefault="000906EA" w:rsidP="00255C00">
      <w:pPr>
        <w:rPr>
          <w:rFonts w:ascii="Times New Roman" w:hAnsi="Times New Roman" w:cs="Times New Roman"/>
        </w:rPr>
      </w:pPr>
      <w:r w:rsidRPr="00255C00">
        <w:rPr>
          <w:rFonts w:ascii="Times New Roman" w:hAnsi="Times New Roman" w:cs="Times New Roman"/>
        </w:rPr>
        <w:t>U ___</w:t>
      </w:r>
      <w:r w:rsidR="00255C00" w:rsidRPr="00255C00">
        <w:rPr>
          <w:rFonts w:ascii="Times New Roman" w:hAnsi="Times New Roman" w:cs="Times New Roman"/>
        </w:rPr>
        <w:t>_____________, __.__.202</w:t>
      </w:r>
      <w:r w:rsidR="00FD75BD">
        <w:rPr>
          <w:rFonts w:ascii="Times New Roman" w:hAnsi="Times New Roman" w:cs="Times New Roman"/>
        </w:rPr>
        <w:t>4</w:t>
      </w:r>
      <w:r w:rsidR="00255C00" w:rsidRPr="00255C00">
        <w:rPr>
          <w:rFonts w:ascii="Times New Roman" w:hAnsi="Times New Roman" w:cs="Times New Roman"/>
        </w:rPr>
        <w:t>.</w:t>
      </w:r>
    </w:p>
    <w:p w14:paraId="1F41D10F" w14:textId="77777777" w:rsidR="00106AA1" w:rsidRPr="00255C00" w:rsidRDefault="00106AA1" w:rsidP="00255C00">
      <w:pPr>
        <w:rPr>
          <w:rFonts w:ascii="Times New Roman" w:hAnsi="Times New Roman" w:cs="Times New Roman"/>
        </w:rPr>
      </w:pPr>
    </w:p>
    <w:p w14:paraId="3AFDEA6A" w14:textId="77777777" w:rsidR="00684588" w:rsidRDefault="00684588"/>
    <w:sectPr w:rsidR="00684588" w:rsidSect="00E42060">
      <w:pgSz w:w="11906" w:h="16838"/>
      <w:pgMar w:top="851" w:right="851" w:bottom="851" w:left="1134" w:header="708" w:footer="1417" w:gutter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8E651" w14:textId="77777777" w:rsidR="00702239" w:rsidRDefault="00702239" w:rsidP="00E42060">
      <w:pPr>
        <w:spacing w:after="0" w:line="240" w:lineRule="auto"/>
      </w:pPr>
      <w:r>
        <w:separator/>
      </w:r>
    </w:p>
  </w:endnote>
  <w:endnote w:type="continuationSeparator" w:id="0">
    <w:p w14:paraId="00F04016" w14:textId="77777777" w:rsidR="00702239" w:rsidRDefault="00702239" w:rsidP="00E420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6C6AA" w14:textId="77777777" w:rsidR="00702239" w:rsidRDefault="00702239" w:rsidP="00E42060">
      <w:pPr>
        <w:spacing w:after="0" w:line="240" w:lineRule="auto"/>
      </w:pPr>
      <w:r>
        <w:separator/>
      </w:r>
    </w:p>
  </w:footnote>
  <w:footnote w:type="continuationSeparator" w:id="0">
    <w:p w14:paraId="4E269F9E" w14:textId="77777777" w:rsidR="00702239" w:rsidRDefault="00702239" w:rsidP="00E420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F7DCA"/>
    <w:multiLevelType w:val="hybridMultilevel"/>
    <w:tmpl w:val="F9FA90A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A0DFF"/>
    <w:multiLevelType w:val="hybridMultilevel"/>
    <w:tmpl w:val="3FB4716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04E52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AF39AF"/>
    <w:multiLevelType w:val="hybridMultilevel"/>
    <w:tmpl w:val="867001D8"/>
    <w:lvl w:ilvl="0" w:tplc="00644CC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98C2AEF"/>
    <w:multiLevelType w:val="hybridMultilevel"/>
    <w:tmpl w:val="A3B83822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77C48"/>
    <w:multiLevelType w:val="multilevel"/>
    <w:tmpl w:val="50EE3E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5" w15:restartNumberingAfterBreak="0">
    <w:nsid w:val="3A69151C"/>
    <w:multiLevelType w:val="hybridMultilevel"/>
    <w:tmpl w:val="F8F2F838"/>
    <w:lvl w:ilvl="0" w:tplc="261E9944">
      <w:start w:val="1"/>
      <w:numFmt w:val="bullet"/>
      <w:lvlText w:val="-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A87E98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38A2CE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8C625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241716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88284C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B2EDB2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CE7940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4015D4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B7A00D2"/>
    <w:multiLevelType w:val="multilevel"/>
    <w:tmpl w:val="E2F46E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7" w15:restartNumberingAfterBreak="0">
    <w:nsid w:val="475E2C91"/>
    <w:multiLevelType w:val="hybridMultilevel"/>
    <w:tmpl w:val="E6EA4BFE"/>
    <w:lvl w:ilvl="0" w:tplc="D2BAC4D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FEF3761"/>
    <w:multiLevelType w:val="hybridMultilevel"/>
    <w:tmpl w:val="A1781ED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7B341E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9E39AD"/>
    <w:multiLevelType w:val="hybridMultilevel"/>
    <w:tmpl w:val="E9EA68E0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7B341E2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706DD"/>
    <w:multiLevelType w:val="hybridMultilevel"/>
    <w:tmpl w:val="A490DB04"/>
    <w:lvl w:ilvl="0" w:tplc="FF004F1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i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41C1C9B"/>
    <w:multiLevelType w:val="hybridMultilevel"/>
    <w:tmpl w:val="4C442D5A"/>
    <w:lvl w:ilvl="0" w:tplc="041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0"/>
  </w:num>
  <w:num w:numId="5">
    <w:abstractNumId w:val="11"/>
  </w:num>
  <w:num w:numId="6">
    <w:abstractNumId w:val="4"/>
  </w:num>
  <w:num w:numId="7">
    <w:abstractNumId w:val="6"/>
  </w:num>
  <w:num w:numId="8">
    <w:abstractNumId w:val="8"/>
  </w:num>
  <w:num w:numId="9">
    <w:abstractNumId w:val="2"/>
  </w:num>
  <w:num w:numId="10">
    <w:abstractNumId w:val="5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AA1"/>
    <w:rsid w:val="00041BF0"/>
    <w:rsid w:val="000906EA"/>
    <w:rsid w:val="00095615"/>
    <w:rsid w:val="000B1A13"/>
    <w:rsid w:val="000C171E"/>
    <w:rsid w:val="000C36A4"/>
    <w:rsid w:val="000C59DF"/>
    <w:rsid w:val="000E0FC4"/>
    <w:rsid w:val="001036AE"/>
    <w:rsid w:val="00106AA1"/>
    <w:rsid w:val="001377FE"/>
    <w:rsid w:val="00147178"/>
    <w:rsid w:val="001611B3"/>
    <w:rsid w:val="001867EB"/>
    <w:rsid w:val="00194EE8"/>
    <w:rsid w:val="001B1584"/>
    <w:rsid w:val="001F1CEF"/>
    <w:rsid w:val="001F351C"/>
    <w:rsid w:val="00204F25"/>
    <w:rsid w:val="00226CB4"/>
    <w:rsid w:val="00255C00"/>
    <w:rsid w:val="00280D29"/>
    <w:rsid w:val="002B2DA5"/>
    <w:rsid w:val="002B46DE"/>
    <w:rsid w:val="002D77A4"/>
    <w:rsid w:val="002E0195"/>
    <w:rsid w:val="0031370E"/>
    <w:rsid w:val="00320B80"/>
    <w:rsid w:val="003D7A4E"/>
    <w:rsid w:val="00440DA1"/>
    <w:rsid w:val="00452815"/>
    <w:rsid w:val="00463BE4"/>
    <w:rsid w:val="00480D99"/>
    <w:rsid w:val="00523A51"/>
    <w:rsid w:val="00524789"/>
    <w:rsid w:val="0054112E"/>
    <w:rsid w:val="00577357"/>
    <w:rsid w:val="005B1901"/>
    <w:rsid w:val="006178FA"/>
    <w:rsid w:val="00684588"/>
    <w:rsid w:val="006A5A6E"/>
    <w:rsid w:val="006B51A0"/>
    <w:rsid w:val="006D3275"/>
    <w:rsid w:val="0070175D"/>
    <w:rsid w:val="00702239"/>
    <w:rsid w:val="00765EE6"/>
    <w:rsid w:val="007763DB"/>
    <w:rsid w:val="007E6C58"/>
    <w:rsid w:val="008241F4"/>
    <w:rsid w:val="0083434B"/>
    <w:rsid w:val="008663AE"/>
    <w:rsid w:val="0088320E"/>
    <w:rsid w:val="00915337"/>
    <w:rsid w:val="00921392"/>
    <w:rsid w:val="009320B0"/>
    <w:rsid w:val="00941B15"/>
    <w:rsid w:val="009769AC"/>
    <w:rsid w:val="009A595B"/>
    <w:rsid w:val="009A7BF5"/>
    <w:rsid w:val="009F0669"/>
    <w:rsid w:val="009F6CC6"/>
    <w:rsid w:val="00A56E9F"/>
    <w:rsid w:val="00A83B39"/>
    <w:rsid w:val="00AB1100"/>
    <w:rsid w:val="00B12A82"/>
    <w:rsid w:val="00B36771"/>
    <w:rsid w:val="00B61BCE"/>
    <w:rsid w:val="00B8278A"/>
    <w:rsid w:val="00B862AE"/>
    <w:rsid w:val="00BA260A"/>
    <w:rsid w:val="00C20475"/>
    <w:rsid w:val="00C2639E"/>
    <w:rsid w:val="00C55BFC"/>
    <w:rsid w:val="00CC0104"/>
    <w:rsid w:val="00D232B7"/>
    <w:rsid w:val="00DA73B8"/>
    <w:rsid w:val="00E05672"/>
    <w:rsid w:val="00E11FBF"/>
    <w:rsid w:val="00E32F08"/>
    <w:rsid w:val="00E35DF1"/>
    <w:rsid w:val="00E42060"/>
    <w:rsid w:val="00E70B5D"/>
    <w:rsid w:val="00E81CD7"/>
    <w:rsid w:val="00EA3067"/>
    <w:rsid w:val="00EC4E25"/>
    <w:rsid w:val="00EF6686"/>
    <w:rsid w:val="00F53F10"/>
    <w:rsid w:val="00F76825"/>
    <w:rsid w:val="00F869AF"/>
    <w:rsid w:val="00FA6973"/>
    <w:rsid w:val="00FD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B7AAC2B"/>
  <w15:docId w15:val="{7E3B6A7D-0A6B-4F13-B8CF-51F4E03B6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F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42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060"/>
  </w:style>
  <w:style w:type="paragraph" w:styleId="Footer">
    <w:name w:val="footer"/>
    <w:basedOn w:val="Normal"/>
    <w:link w:val="FooterChar"/>
    <w:uiPriority w:val="99"/>
    <w:unhideWhenUsed/>
    <w:rsid w:val="00E42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060"/>
  </w:style>
  <w:style w:type="paragraph" w:styleId="BalloonText">
    <w:name w:val="Balloon Text"/>
    <w:basedOn w:val="Normal"/>
    <w:link w:val="BalloonTextChar"/>
    <w:uiPriority w:val="99"/>
    <w:semiHidden/>
    <w:unhideWhenUsed/>
    <w:rsid w:val="00E42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06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763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Mikšić</dc:creator>
  <cp:lastModifiedBy>Kristijan Čujko</cp:lastModifiedBy>
  <cp:revision>2</cp:revision>
  <cp:lastPrinted>2021-03-02T10:48:00Z</cp:lastPrinted>
  <dcterms:created xsi:type="dcterms:W3CDTF">2024-01-30T07:13:00Z</dcterms:created>
  <dcterms:modified xsi:type="dcterms:W3CDTF">2024-01-30T07:13:00Z</dcterms:modified>
</cp:coreProperties>
</file>